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D4FC1E1" w14:textId="1F41CD8F" w:rsidR="00132E50" w:rsidRPr="00F01613" w:rsidRDefault="00132E50" w:rsidP="00F01613">
      <w:pPr>
        <w:pStyle w:val="Ttulo1"/>
        <w:numPr>
          <w:ilvl w:val="0"/>
          <w:numId w:val="0"/>
        </w:numPr>
        <w:tabs>
          <w:tab w:val="left" w:pos="1134"/>
        </w:tabs>
        <w:jc w:val="center"/>
        <w:rPr>
          <w:rFonts w:ascii="Calibri" w:hAnsi="Calibri" w:cs="Calibri"/>
          <w:bCs/>
          <w:szCs w:val="24"/>
        </w:rPr>
      </w:pPr>
      <w:r w:rsidRPr="00F01613">
        <w:rPr>
          <w:rFonts w:ascii="Calibri" w:hAnsi="Calibri" w:cs="Calibri"/>
          <w:bCs/>
          <w:szCs w:val="24"/>
        </w:rPr>
        <w:t xml:space="preserve">PREGÃO ELETRÔNICO </w:t>
      </w:r>
      <w:r w:rsidR="00F01613">
        <w:rPr>
          <w:rFonts w:ascii="Calibri" w:hAnsi="Calibri" w:cs="Calibri"/>
          <w:bCs/>
          <w:szCs w:val="24"/>
        </w:rPr>
        <w:t>N</w:t>
      </w:r>
      <w:r w:rsidRPr="00F01613">
        <w:rPr>
          <w:rFonts w:ascii="Calibri" w:hAnsi="Calibri" w:cs="Calibri"/>
          <w:bCs/>
          <w:szCs w:val="24"/>
        </w:rPr>
        <w:t>º</w:t>
      </w:r>
      <w:r w:rsidR="00084926" w:rsidRPr="00F01613">
        <w:rPr>
          <w:rFonts w:ascii="Calibri" w:hAnsi="Calibri" w:cs="Calibri"/>
          <w:bCs/>
          <w:szCs w:val="24"/>
        </w:rPr>
        <w:t xml:space="preserve"> </w:t>
      </w:r>
      <w:r w:rsidR="00C90C3E">
        <w:rPr>
          <w:rFonts w:ascii="Calibri" w:hAnsi="Calibri" w:cs="Calibri"/>
          <w:bCs/>
          <w:szCs w:val="24"/>
        </w:rPr>
        <w:t>1088</w:t>
      </w:r>
      <w:r w:rsidR="00F2392A" w:rsidRPr="00F01613">
        <w:rPr>
          <w:rFonts w:ascii="Calibri" w:hAnsi="Calibri" w:cs="Calibri"/>
          <w:bCs/>
          <w:szCs w:val="24"/>
        </w:rPr>
        <w:t>/20</w:t>
      </w:r>
      <w:r w:rsidR="00095A81" w:rsidRPr="00F01613">
        <w:rPr>
          <w:rFonts w:ascii="Calibri" w:hAnsi="Calibri" w:cs="Calibri"/>
          <w:bCs/>
          <w:szCs w:val="24"/>
        </w:rPr>
        <w:t>20</w:t>
      </w:r>
    </w:p>
    <w:p w14:paraId="37CDB147"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6916B0C8" w14:textId="77777777" w:rsidR="00132E50" w:rsidRPr="005711D8" w:rsidRDefault="00132E50" w:rsidP="00132E50">
      <w:pPr>
        <w:rPr>
          <w:rFonts w:ascii="Calibri" w:hAnsi="Calibri"/>
        </w:rPr>
      </w:pPr>
    </w:p>
    <w:p w14:paraId="2688C725"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684C8BCA" w14:textId="77777777" w:rsidR="00F04A4C" w:rsidRPr="005711D8" w:rsidRDefault="00F04A4C" w:rsidP="00F04A4C">
      <w:pPr>
        <w:jc w:val="both"/>
        <w:rPr>
          <w:rFonts w:ascii="Calibri" w:hAnsi="Calibri" w:cs="Calibri"/>
          <w:sz w:val="22"/>
          <w:szCs w:val="22"/>
        </w:rPr>
      </w:pPr>
    </w:p>
    <w:p w14:paraId="5B9BAACF" w14:textId="77777777" w:rsidR="00F01613" w:rsidRDefault="00F01613" w:rsidP="00F01613">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7DF4ACA6" w14:textId="77777777" w:rsidR="00F04A4C" w:rsidRPr="00AE67EB" w:rsidRDefault="00F04A4C" w:rsidP="00F04A4C">
      <w:pPr>
        <w:jc w:val="both"/>
        <w:rPr>
          <w:rFonts w:ascii="Calibri" w:hAnsi="Calibri" w:cs="Calibri"/>
          <w:bCs/>
          <w:sz w:val="20"/>
          <w:szCs w:val="20"/>
        </w:rPr>
      </w:pPr>
    </w:p>
    <w:p w14:paraId="2E905A43"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72E37CDA"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1C39A019"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69BF9DF2"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71B35F6"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69F21188"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06976F4B"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7A953E66" w14:textId="77777777" w:rsidR="00F04A4C" w:rsidRPr="005711D8" w:rsidRDefault="00F04A4C" w:rsidP="00F04A4C">
      <w:pPr>
        <w:tabs>
          <w:tab w:val="left" w:pos="1134"/>
        </w:tabs>
        <w:jc w:val="both"/>
        <w:rPr>
          <w:rFonts w:ascii="Calibri" w:hAnsi="Calibri"/>
          <w:b/>
          <w:sz w:val="22"/>
          <w:szCs w:val="22"/>
        </w:rPr>
      </w:pPr>
    </w:p>
    <w:p w14:paraId="4A87CB10"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5685EFF7"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6B53B7AF" w14:textId="77777777" w:rsidR="00F04A4C" w:rsidRPr="005711D8" w:rsidRDefault="00F04A4C" w:rsidP="00F04A4C">
      <w:pPr>
        <w:tabs>
          <w:tab w:val="left" w:pos="1134"/>
        </w:tabs>
        <w:jc w:val="both"/>
        <w:rPr>
          <w:rFonts w:ascii="Calibri" w:hAnsi="Calibri"/>
          <w:b/>
          <w:sz w:val="22"/>
          <w:szCs w:val="22"/>
        </w:rPr>
      </w:pPr>
    </w:p>
    <w:p w14:paraId="05BAB66E"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6F54531" w14:textId="77777777" w:rsidR="00F04A4C" w:rsidRPr="005711D8" w:rsidRDefault="00F04A4C" w:rsidP="00F04A4C">
      <w:pPr>
        <w:tabs>
          <w:tab w:val="left" w:pos="1134"/>
          <w:tab w:val="left" w:pos="4253"/>
        </w:tabs>
        <w:jc w:val="both"/>
        <w:rPr>
          <w:rFonts w:ascii="Calibri" w:hAnsi="Calibri"/>
          <w:bCs/>
          <w:sz w:val="22"/>
          <w:szCs w:val="22"/>
        </w:rPr>
      </w:pPr>
    </w:p>
    <w:p w14:paraId="6A6C6195"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5AE889D6"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25FCC87C" w14:textId="77777777" w:rsidR="00F04A4C" w:rsidRDefault="00F04A4C" w:rsidP="00F04A4C">
      <w:pPr>
        <w:pStyle w:val="Contedodoquadro"/>
        <w:tabs>
          <w:tab w:val="clear" w:pos="1152"/>
          <w:tab w:val="left" w:pos="1134"/>
        </w:tabs>
        <w:rPr>
          <w:rFonts w:ascii="Calibri" w:hAnsi="Calibri"/>
          <w:bCs/>
          <w:sz w:val="22"/>
          <w:szCs w:val="22"/>
        </w:rPr>
      </w:pPr>
    </w:p>
    <w:p w14:paraId="6DA40C8B" w14:textId="77777777" w:rsidR="00F01613" w:rsidRPr="005711D8" w:rsidRDefault="00F01613" w:rsidP="00F04A4C">
      <w:pPr>
        <w:pStyle w:val="Contedodoquadro"/>
        <w:tabs>
          <w:tab w:val="clear" w:pos="1152"/>
          <w:tab w:val="left" w:pos="1134"/>
        </w:tabs>
        <w:rPr>
          <w:rFonts w:ascii="Calibri" w:hAnsi="Calibri"/>
          <w:bCs/>
          <w:sz w:val="22"/>
          <w:szCs w:val="22"/>
        </w:rPr>
      </w:pPr>
    </w:p>
    <w:p w14:paraId="498225FC" w14:textId="77777777" w:rsidR="00D83709" w:rsidRDefault="00D960B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7245C">
            <w:rPr>
              <w:rFonts w:asciiTheme="minorHAnsi" w:hAnsiTheme="minorHAnsi" w:cstheme="minorHAnsi"/>
              <w:b/>
            </w:rPr>
            <w:t>Florianópolis/SC</w:t>
          </w:r>
        </w:sdtContent>
      </w:sdt>
      <w:r w:rsidR="00D83709" w:rsidRPr="005711D8">
        <w:rPr>
          <w:rFonts w:ascii="Calibri" w:hAnsi="Calibri" w:cs="Calibri"/>
          <w:sz w:val="22"/>
        </w:rPr>
        <w:t xml:space="preserve">, </w:t>
      </w:r>
    </w:p>
    <w:p w14:paraId="20F80732" w14:textId="77777777" w:rsidR="00AE67EB" w:rsidRDefault="00AE67EB" w:rsidP="0034514C">
      <w:pPr>
        <w:ind w:right="27"/>
        <w:jc w:val="center"/>
        <w:rPr>
          <w:rFonts w:ascii="Calibri" w:hAnsi="Calibri" w:cs="Calibri"/>
          <w:i/>
          <w:iCs/>
          <w:sz w:val="22"/>
        </w:rPr>
      </w:pPr>
    </w:p>
    <w:p w14:paraId="6638CA0D" w14:textId="77777777" w:rsidR="00F01613" w:rsidRDefault="00F01613" w:rsidP="0034514C">
      <w:pPr>
        <w:ind w:right="27"/>
        <w:jc w:val="center"/>
        <w:rPr>
          <w:rFonts w:ascii="Calibri" w:hAnsi="Calibri" w:cs="Calibri"/>
          <w:i/>
          <w:iCs/>
          <w:sz w:val="22"/>
        </w:rPr>
      </w:pPr>
    </w:p>
    <w:p w14:paraId="2BAC3A1A" w14:textId="77777777" w:rsidR="00F01613" w:rsidRDefault="00F01613" w:rsidP="0034514C">
      <w:pPr>
        <w:ind w:right="27"/>
        <w:jc w:val="center"/>
        <w:rPr>
          <w:rFonts w:ascii="Calibri" w:hAnsi="Calibri" w:cs="Calibri"/>
          <w:i/>
          <w:iCs/>
          <w:sz w:val="22"/>
        </w:rPr>
      </w:pPr>
    </w:p>
    <w:p w14:paraId="093DC812"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22311F1A"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182E3A3"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563D116"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01590FEA" w14:textId="77777777" w:rsidR="00F04A4C" w:rsidRPr="005711D8" w:rsidRDefault="00F04A4C" w:rsidP="00A94E47">
      <w:pPr>
        <w:jc w:val="center"/>
        <w:rPr>
          <w:rFonts w:ascii="Calibri" w:hAnsi="Calibri" w:cs="Calibri"/>
          <w:sz w:val="22"/>
        </w:rPr>
      </w:pPr>
    </w:p>
    <w:p w14:paraId="50C42C1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0DC7561" w14:textId="2E7E11DE" w:rsidR="0034514C" w:rsidRPr="00AE67EB" w:rsidRDefault="00240698" w:rsidP="0034514C">
      <w:pPr>
        <w:ind w:right="27"/>
        <w:jc w:val="center"/>
        <w:rPr>
          <w:rFonts w:ascii="Calibri" w:hAnsi="Calibri" w:cs="Calibri"/>
          <w:b/>
          <w:bCs/>
          <w:sz w:val="22"/>
          <w:szCs w:val="22"/>
        </w:rPr>
      </w:pPr>
      <w:r>
        <w:rPr>
          <w:rFonts w:ascii="Calibri" w:hAnsi="Calibri" w:cs="Calibri"/>
          <w:b/>
          <w:bCs/>
          <w:sz w:val="22"/>
          <w:szCs w:val="22"/>
        </w:rPr>
        <w:t xml:space="preserve">Contratada </w:t>
      </w:r>
    </w:p>
    <w:p w14:paraId="748FD550" w14:textId="77777777" w:rsidR="0034514C" w:rsidRPr="005711D8" w:rsidRDefault="0034514C" w:rsidP="0034514C">
      <w:pPr>
        <w:ind w:right="27"/>
        <w:jc w:val="center"/>
        <w:rPr>
          <w:rFonts w:ascii="Calibri" w:hAnsi="Calibri" w:cs="Calibri"/>
          <w:sz w:val="22"/>
          <w:szCs w:val="22"/>
        </w:rPr>
      </w:pPr>
    </w:p>
    <w:p w14:paraId="4CF75E6A" w14:textId="77777777" w:rsidR="00AE67EB" w:rsidRDefault="00AE67EB" w:rsidP="0034514C">
      <w:pPr>
        <w:ind w:right="27"/>
        <w:jc w:val="center"/>
        <w:rPr>
          <w:rFonts w:ascii="Calibri" w:hAnsi="Calibri" w:cs="Calibri"/>
          <w:i/>
          <w:iCs/>
          <w:sz w:val="22"/>
        </w:rPr>
      </w:pPr>
    </w:p>
    <w:p w14:paraId="69F177EA" w14:textId="72952EF1" w:rsidR="0034514C" w:rsidRPr="00240698" w:rsidRDefault="0034514C" w:rsidP="00240698">
      <w:pPr>
        <w:ind w:right="27"/>
        <w:jc w:val="center"/>
        <w:rPr>
          <w:rFonts w:ascii="Calibri" w:hAnsi="Calibri" w:cs="Calibri"/>
          <w:i/>
          <w:iCs/>
          <w:sz w:val="22"/>
        </w:rPr>
      </w:pPr>
    </w:p>
    <w:p w14:paraId="6F923D39"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8439F27" w14:textId="77777777" w:rsidR="00FC5800" w:rsidRPr="005711D8" w:rsidRDefault="00FC5800" w:rsidP="00F01613">
      <w:pPr>
        <w:rPr>
          <w:rFonts w:ascii="Calibri" w:hAnsi="Calibri" w:cs="Calibri"/>
        </w:rPr>
      </w:pPr>
    </w:p>
    <w:sectPr w:rsidR="00FC5800" w:rsidRPr="005711D8" w:rsidSect="00F01613">
      <w:headerReference w:type="default" r:id="rId10"/>
      <w:footerReference w:type="default" r:id="rId11"/>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1E95D" w14:textId="77777777" w:rsidR="003249AA" w:rsidRDefault="003249AA">
      <w:r>
        <w:separator/>
      </w:r>
    </w:p>
  </w:endnote>
  <w:endnote w:type="continuationSeparator" w:id="0">
    <w:p w14:paraId="7FB63B46" w14:textId="77777777" w:rsidR="003249AA" w:rsidRDefault="0032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36A46" w14:textId="34CABD82" w:rsidR="000714EF" w:rsidRDefault="000714EF" w:rsidP="00352F71">
    <w:pPr>
      <w:pStyle w:val="Rodap"/>
      <w:tabs>
        <w:tab w:val="clear" w:pos="4419"/>
        <w:tab w:val="center" w:pos="0"/>
      </w:tabs>
      <w:rPr>
        <w:color w:val="0000FF"/>
        <w:sz w:val="14"/>
      </w:rPr>
    </w:pPr>
    <w:r w:rsidRPr="008E6EBA">
      <w:rPr>
        <w:sz w:val="14"/>
      </w:rPr>
      <w:t xml:space="preserve">PE </w:t>
    </w:r>
    <w:r w:rsidR="00C90C3E">
      <w:rPr>
        <w:sz w:val="14"/>
      </w:rPr>
      <w:t>1088</w:t>
    </w:r>
    <w:r w:rsidRPr="008E6EBA">
      <w:rPr>
        <w:sz w:val="14"/>
      </w:rPr>
      <w:t>/2020</w:t>
    </w:r>
    <w:r>
      <w:rPr>
        <w:sz w:val="14"/>
      </w:rPr>
      <w:t xml:space="preserve">                                                                                                                                                                                                                                           Página </w:t>
    </w:r>
    <w:r>
      <w:rPr>
        <w:sz w:val="14"/>
      </w:rPr>
      <w:fldChar w:fldCharType="begin"/>
    </w:r>
    <w:r>
      <w:rPr>
        <w:sz w:val="14"/>
      </w:rPr>
      <w:instrText xml:space="preserve"> PAGE </w:instrText>
    </w:r>
    <w:r>
      <w:rPr>
        <w:sz w:val="14"/>
      </w:rPr>
      <w:fldChar w:fldCharType="separate"/>
    </w:r>
    <w:r w:rsidR="00F55F0C">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F55F0C">
      <w:rPr>
        <w:noProof/>
        <w:sz w:val="14"/>
      </w:rPr>
      <w:t>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C888" w14:textId="77777777" w:rsidR="000714EF" w:rsidRDefault="000714EF"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8E6EBA">
      <w:rPr>
        <w:rFonts w:ascii="Arial" w:hAnsi="Arial" w:cs="Arial"/>
        <w:noProof/>
        <w:sz w:val="16"/>
      </w:rPr>
      <w:t>19</w:t>
    </w:r>
    <w:r>
      <w:rPr>
        <w:rFonts w:ascii="Arial" w:hAnsi="Arial" w:cs="Arial"/>
        <w:sz w:val="16"/>
      </w:rPr>
      <w:fldChar w:fldCharType="end"/>
    </w:r>
    <w:r>
      <w:rPr>
        <w:rFonts w:ascii="Arial" w:hAnsi="Arial" w:cs="Arial"/>
        <w:sz w:val="16"/>
      </w:rPr>
      <w:t xml:space="preserve"> de </w:t>
    </w:r>
    <w:r w:rsidR="008E6EBA">
      <w:rPr>
        <w:rFonts w:ascii="Arial" w:hAnsi="Arial" w:cs="Arial"/>
        <w:sz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D874A" w14:textId="77777777" w:rsidR="003249AA" w:rsidRDefault="003249AA">
      <w:r>
        <w:separator/>
      </w:r>
    </w:p>
  </w:footnote>
  <w:footnote w:type="continuationSeparator" w:id="0">
    <w:p w14:paraId="7412D2C3" w14:textId="77777777" w:rsidR="003249AA" w:rsidRDefault="0032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4E549" w14:textId="77777777" w:rsidR="000714EF" w:rsidRDefault="000714EF">
    <w:pPr>
      <w:pStyle w:val="Cabealho"/>
      <w:rPr>
        <w:noProof/>
        <w:lang w:eastAsia="pt-BR"/>
      </w:rPr>
    </w:pPr>
    <w:r w:rsidRPr="005F6D78">
      <w:rPr>
        <w:noProof/>
        <w:lang w:val="pt-BR" w:eastAsia="pt-BR"/>
      </w:rPr>
      <w:drawing>
        <wp:inline distT="0" distB="0" distL="0" distR="0" wp14:anchorId="15247C7E" wp14:editId="33C8A39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94CEACD" w14:textId="77777777" w:rsidR="000714EF" w:rsidRPr="006A59DF" w:rsidRDefault="000714E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59C42" w14:textId="77777777" w:rsidR="000714EF" w:rsidRPr="00A36649" w:rsidRDefault="000714EF"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333801EA" wp14:editId="06AE3ABD">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067876DB" w14:textId="77777777" w:rsidR="000714EF" w:rsidRPr="00A36649" w:rsidRDefault="000714EF" w:rsidP="00FA48CA">
    <w:pPr>
      <w:ind w:left="1418"/>
      <w:rPr>
        <w:rFonts w:ascii="Calibri" w:hAnsi="Calibri"/>
        <w:sz w:val="20"/>
        <w:szCs w:val="20"/>
      </w:rPr>
    </w:pPr>
    <w:r w:rsidRPr="00A36649">
      <w:rPr>
        <w:rFonts w:ascii="Calibri" w:hAnsi="Calibri"/>
        <w:b/>
        <w:sz w:val="20"/>
        <w:szCs w:val="20"/>
      </w:rPr>
      <w:t>FUNDAÇÃO UNIVERSIDADE DO ESTADO DE SANTA CATARINA</w:t>
    </w:r>
  </w:p>
  <w:p w14:paraId="56747218" w14:textId="77777777" w:rsidR="000714EF" w:rsidRPr="00A36649" w:rsidRDefault="000714EF"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4C49E7F2" w14:textId="77777777" w:rsidR="000714EF" w:rsidRPr="00A36649" w:rsidRDefault="000714EF"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4A5417F7" w14:textId="77777777" w:rsidR="000714EF" w:rsidRDefault="000714EF" w:rsidP="00FA48CA">
    <w:pPr>
      <w:ind w:left="567"/>
      <w:rPr>
        <w:b/>
      </w:rPr>
    </w:pPr>
  </w:p>
  <w:p w14:paraId="17282B89" w14:textId="77777777" w:rsidR="000714EF" w:rsidRDefault="000714E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0E91919"/>
    <w:multiLevelType w:val="hybridMultilevel"/>
    <w:tmpl w:val="A810EC36"/>
    <w:lvl w:ilvl="0" w:tplc="C9A2FA2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4"/>
  </w:num>
  <w:num w:numId="6">
    <w:abstractNumId w:val="9"/>
  </w:num>
  <w:num w:numId="7">
    <w:abstractNumId w:val="6"/>
  </w:num>
  <w:num w:numId="8">
    <w:abstractNumId w:val="8"/>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4"/>
  </w:num>
  <w:num w:numId="35">
    <w:abstractNumId w:val="0"/>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4EF"/>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245C"/>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7BBF"/>
    <w:rsid w:val="00220C8B"/>
    <w:rsid w:val="002349A1"/>
    <w:rsid w:val="00235C7D"/>
    <w:rsid w:val="002363E7"/>
    <w:rsid w:val="002366B2"/>
    <w:rsid w:val="00240638"/>
    <w:rsid w:val="0024069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5DA9"/>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49AA"/>
    <w:rsid w:val="00326BEB"/>
    <w:rsid w:val="00327EC7"/>
    <w:rsid w:val="00332592"/>
    <w:rsid w:val="00333F74"/>
    <w:rsid w:val="00335C42"/>
    <w:rsid w:val="0033621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1C25"/>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6489"/>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25E3"/>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45C"/>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6EBA"/>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C3E"/>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1AF2"/>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0B5"/>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613"/>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F0C"/>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357AC863"/>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380595777">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AB5091"/>
    <w:rsid w:val="00AC04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5C76-451B-478F-A7EA-FB79F65C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455</Words>
  <Characters>2458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2908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8</cp:revision>
  <cp:lastPrinted>2021-01-27T21:38:00Z</cp:lastPrinted>
  <dcterms:created xsi:type="dcterms:W3CDTF">2020-08-27T03:07:00Z</dcterms:created>
  <dcterms:modified xsi:type="dcterms:W3CDTF">2021-01-27T21:44:00Z</dcterms:modified>
</cp:coreProperties>
</file>